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D928A" w14:textId="77777777" w:rsidR="00182793" w:rsidRPr="00182793" w:rsidRDefault="00182793" w:rsidP="00122285">
      <w:pPr>
        <w:autoSpaceDE/>
        <w:autoSpaceDN/>
        <w:jc w:val="center"/>
        <w:rPr>
          <w:rFonts w:ascii="Palatino Linotype" w:eastAsia="Times New Roman" w:hAnsi="Palatino Linotype" w:cs="Times New Roman"/>
          <w:sz w:val="24"/>
          <w:lang w:bidi="ar-SA"/>
        </w:rPr>
      </w:pPr>
      <w:r w:rsidRPr="00182793">
        <w:rPr>
          <w:rFonts w:ascii="Palatino Linotype" w:eastAsia="Times New Roman" w:hAnsi="Palatino Linotype" w:cs="Times New Roman"/>
          <w:sz w:val="24"/>
          <w:lang w:bidi="ar-SA"/>
        </w:rPr>
        <w:t>UNITED STATES BANKRUPTCY COURT</w:t>
      </w:r>
    </w:p>
    <w:p w14:paraId="490B9F75" w14:textId="77777777" w:rsidR="00182793" w:rsidRPr="00182793" w:rsidRDefault="00182793" w:rsidP="00122285">
      <w:pPr>
        <w:autoSpaceDE/>
        <w:autoSpaceDN/>
        <w:jc w:val="center"/>
        <w:rPr>
          <w:rFonts w:ascii="Palatino Linotype" w:eastAsia="Times New Roman" w:hAnsi="Palatino Linotype" w:cs="Times New Roman"/>
          <w:sz w:val="24"/>
          <w:lang w:bidi="ar-SA"/>
        </w:rPr>
      </w:pPr>
      <w:r w:rsidRPr="00182793">
        <w:rPr>
          <w:rFonts w:ascii="Palatino Linotype" w:eastAsia="Times New Roman" w:hAnsi="Palatino Linotype" w:cs="Times New Roman"/>
          <w:sz w:val="24"/>
          <w:lang w:bidi="ar-SA"/>
        </w:rPr>
        <w:t>FOR THE EASTERN DISTRICT OF WISCONSIN</w:t>
      </w:r>
    </w:p>
    <w:p w14:paraId="5DF137D9" w14:textId="77777777" w:rsidR="00182793" w:rsidRPr="00182793" w:rsidRDefault="00182793" w:rsidP="00122285">
      <w:pPr>
        <w:pBdr>
          <w:bottom w:val="single" w:sz="4" w:space="1" w:color="auto"/>
        </w:pBdr>
        <w:autoSpaceDE/>
        <w:autoSpaceDN/>
        <w:jc w:val="center"/>
        <w:rPr>
          <w:rFonts w:ascii="Palatino Linotype" w:eastAsia="Times New Roman" w:hAnsi="Palatino Linotype" w:cs="Times New Roman"/>
          <w:sz w:val="24"/>
          <w:lang w:bidi="ar-SA"/>
        </w:rPr>
      </w:pPr>
    </w:p>
    <w:p w14:paraId="09F872B3" w14:textId="77777777" w:rsidR="00182793" w:rsidRPr="00182793" w:rsidRDefault="00182793" w:rsidP="00122285">
      <w:pPr>
        <w:autoSpaceDE/>
        <w:autoSpaceDN/>
        <w:jc w:val="center"/>
        <w:rPr>
          <w:rFonts w:ascii="Palatino Linotype" w:eastAsia="Times New Roman" w:hAnsi="Palatino Linotype" w:cs="Times New Roman"/>
          <w:sz w:val="24"/>
          <w:lang w:bidi="ar-SA"/>
        </w:rPr>
      </w:pPr>
    </w:p>
    <w:p w14:paraId="1B5501F7" w14:textId="77777777" w:rsidR="00182793" w:rsidRPr="00182793" w:rsidRDefault="00182793" w:rsidP="00122285">
      <w:pPr>
        <w:autoSpaceDE/>
        <w:autoSpaceDN/>
        <w:rPr>
          <w:rFonts w:ascii="Palatino Linotype" w:eastAsia="Times New Roman" w:hAnsi="Palatino Linotype" w:cs="Times New Roman"/>
          <w:sz w:val="24"/>
          <w:lang w:bidi="ar-SA"/>
        </w:rPr>
      </w:pPr>
      <w:r w:rsidRPr="00182793">
        <w:rPr>
          <w:rFonts w:ascii="Palatino Linotype" w:eastAsia="Times New Roman" w:hAnsi="Palatino Linotype" w:cs="Times New Roman"/>
          <w:sz w:val="24"/>
          <w:lang w:bidi="ar-SA"/>
        </w:rPr>
        <w:t>In re:</w:t>
      </w:r>
    </w:p>
    <w:p w14:paraId="27391867" w14:textId="77777777" w:rsidR="00182793" w:rsidRPr="00182793" w:rsidRDefault="00182793" w:rsidP="00122285">
      <w:pPr>
        <w:autoSpaceDE/>
        <w:autoSpaceDN/>
        <w:rPr>
          <w:rFonts w:ascii="Palatino Linotype" w:eastAsia="Times New Roman" w:hAnsi="Palatino Linotype" w:cs="Times New Roman"/>
          <w:sz w:val="24"/>
          <w:lang w:bidi="ar-SA"/>
        </w:rPr>
      </w:pPr>
    </w:p>
    <w:p w14:paraId="5469FFAF" w14:textId="02143408" w:rsidR="00182793" w:rsidRPr="00182793" w:rsidRDefault="00182793" w:rsidP="00122285">
      <w:pPr>
        <w:tabs>
          <w:tab w:val="left" w:pos="720"/>
          <w:tab w:val="left" w:pos="5400"/>
        </w:tabs>
        <w:autoSpaceDE/>
        <w:autoSpaceDN/>
        <w:rPr>
          <w:rFonts w:ascii="Palatino Linotype" w:eastAsia="Times New Roman" w:hAnsi="Palatino Linotype" w:cs="Times New Roman"/>
          <w:sz w:val="24"/>
          <w:lang w:bidi="ar-SA"/>
        </w:rPr>
      </w:pPr>
      <w:r w:rsidRPr="00182793">
        <w:rPr>
          <w:rFonts w:ascii="Palatino Linotype" w:eastAsia="Times New Roman" w:hAnsi="Palatino Linotype" w:cs="Times New Roman"/>
          <w:sz w:val="24"/>
          <w:lang w:bidi="ar-SA"/>
        </w:rPr>
        <w:tab/>
        <w:t>,</w:t>
      </w:r>
      <w:r w:rsidRPr="00182793">
        <w:rPr>
          <w:rFonts w:ascii="Palatino Linotype" w:eastAsia="Times New Roman" w:hAnsi="Palatino Linotype" w:cs="Times New Roman"/>
          <w:sz w:val="24"/>
          <w:lang w:bidi="ar-SA"/>
        </w:rPr>
        <w:tab/>
        <w:t xml:space="preserve">Case No.  </w:t>
      </w:r>
    </w:p>
    <w:p w14:paraId="0182B55E" w14:textId="77777777" w:rsidR="00182793" w:rsidRPr="00182793" w:rsidRDefault="00182793" w:rsidP="00122285">
      <w:pPr>
        <w:tabs>
          <w:tab w:val="left" w:pos="720"/>
          <w:tab w:val="left" w:pos="6120"/>
        </w:tabs>
        <w:autoSpaceDE/>
        <w:autoSpaceDN/>
        <w:rPr>
          <w:rFonts w:ascii="Palatino Linotype" w:eastAsia="Times New Roman" w:hAnsi="Palatino Linotype" w:cs="Times New Roman"/>
          <w:sz w:val="24"/>
          <w:lang w:bidi="ar-SA"/>
        </w:rPr>
      </w:pPr>
      <w:r w:rsidRPr="00182793">
        <w:rPr>
          <w:rFonts w:ascii="Palatino Linotype" w:eastAsia="Times New Roman" w:hAnsi="Palatino Linotype" w:cs="Times New Roman"/>
          <w:sz w:val="24"/>
          <w:lang w:bidi="ar-SA"/>
        </w:rPr>
        <w:tab/>
      </w:r>
      <w:r w:rsidRPr="00182793">
        <w:rPr>
          <w:rFonts w:ascii="Palatino Linotype" w:eastAsia="Times New Roman" w:hAnsi="Palatino Linotype" w:cs="Times New Roman"/>
          <w:sz w:val="24"/>
          <w:lang w:bidi="ar-SA"/>
        </w:rPr>
        <w:tab/>
        <w:t>Chapter 13</w:t>
      </w:r>
    </w:p>
    <w:p w14:paraId="0E7493FE" w14:textId="77777777" w:rsidR="00182793" w:rsidRPr="00182793" w:rsidRDefault="00182793" w:rsidP="00122285">
      <w:pPr>
        <w:tabs>
          <w:tab w:val="left" w:pos="1440"/>
          <w:tab w:val="left" w:pos="6120"/>
        </w:tabs>
        <w:autoSpaceDE/>
        <w:autoSpaceDN/>
        <w:rPr>
          <w:rFonts w:ascii="Palatino Linotype" w:eastAsia="Times New Roman" w:hAnsi="Palatino Linotype" w:cs="Times New Roman"/>
          <w:sz w:val="24"/>
          <w:lang w:bidi="ar-SA"/>
        </w:rPr>
      </w:pPr>
      <w:r w:rsidRPr="00182793">
        <w:rPr>
          <w:rFonts w:ascii="Palatino Linotype" w:eastAsia="Times New Roman" w:hAnsi="Palatino Linotype" w:cs="Times New Roman"/>
          <w:sz w:val="24"/>
          <w:lang w:bidi="ar-SA"/>
        </w:rPr>
        <w:tab/>
        <w:t>Debtor.</w:t>
      </w:r>
    </w:p>
    <w:p w14:paraId="295E3DA2" w14:textId="77777777" w:rsidR="00182793" w:rsidRPr="00182793" w:rsidRDefault="00182793" w:rsidP="00122285">
      <w:pPr>
        <w:pBdr>
          <w:bottom w:val="single" w:sz="4" w:space="1" w:color="auto"/>
        </w:pBdr>
        <w:tabs>
          <w:tab w:val="right" w:pos="3780"/>
          <w:tab w:val="left" w:pos="5580"/>
        </w:tabs>
        <w:autoSpaceDE/>
        <w:autoSpaceDN/>
        <w:rPr>
          <w:rFonts w:ascii="Palatino Linotype" w:eastAsia="Times New Roman" w:hAnsi="Palatino Linotype" w:cs="Times New Roman"/>
          <w:sz w:val="24"/>
          <w:lang w:bidi="ar-SA"/>
        </w:rPr>
      </w:pPr>
    </w:p>
    <w:p w14:paraId="1F6F4456" w14:textId="77777777" w:rsidR="00182793" w:rsidRPr="00182793" w:rsidRDefault="00182793" w:rsidP="00122285">
      <w:pPr>
        <w:tabs>
          <w:tab w:val="right" w:pos="3780"/>
          <w:tab w:val="left" w:pos="5580"/>
        </w:tabs>
        <w:autoSpaceDE/>
        <w:autoSpaceDN/>
        <w:jc w:val="center"/>
        <w:rPr>
          <w:rFonts w:ascii="Palatino Linotype" w:eastAsia="Times New Roman" w:hAnsi="Palatino Linotype" w:cs="Times New Roman"/>
          <w:b/>
          <w:sz w:val="24"/>
          <w:lang w:bidi="ar-SA"/>
        </w:rPr>
      </w:pPr>
    </w:p>
    <w:p w14:paraId="7B4AC43A" w14:textId="77777777" w:rsidR="0020078A" w:rsidRDefault="00182793" w:rsidP="00122285">
      <w:pPr>
        <w:tabs>
          <w:tab w:val="right" w:pos="3780"/>
          <w:tab w:val="left" w:pos="5580"/>
        </w:tabs>
        <w:autoSpaceDE/>
        <w:autoSpaceDN/>
        <w:jc w:val="center"/>
        <w:rPr>
          <w:rFonts w:ascii="Palatino Linotype" w:eastAsia="Times New Roman" w:hAnsi="Palatino Linotype" w:cs="Times New Roman"/>
          <w:b/>
          <w:sz w:val="24"/>
          <w:lang w:bidi="ar-SA"/>
        </w:rPr>
      </w:pPr>
      <w:r>
        <w:rPr>
          <w:rFonts w:ascii="Palatino Linotype" w:eastAsia="Times New Roman" w:hAnsi="Palatino Linotype" w:cs="Times New Roman"/>
          <w:b/>
          <w:sz w:val="24"/>
          <w:lang w:bidi="ar-SA"/>
        </w:rPr>
        <w:t xml:space="preserve">NOTIFICATION OF CHANGE </w:t>
      </w:r>
      <w:r w:rsidR="0020078A">
        <w:rPr>
          <w:rFonts w:ascii="Palatino Linotype" w:eastAsia="Times New Roman" w:hAnsi="Palatino Linotype" w:cs="Times New Roman"/>
          <w:b/>
          <w:sz w:val="24"/>
          <w:lang w:bidi="ar-SA"/>
        </w:rPr>
        <w:t>IN THE MANNER OF PAYMENT TO</w:t>
      </w:r>
      <w:r>
        <w:rPr>
          <w:rFonts w:ascii="Palatino Linotype" w:eastAsia="Times New Roman" w:hAnsi="Palatino Linotype" w:cs="Times New Roman"/>
          <w:b/>
          <w:sz w:val="24"/>
          <w:lang w:bidi="ar-SA"/>
        </w:rPr>
        <w:t xml:space="preserve"> </w:t>
      </w:r>
    </w:p>
    <w:p w14:paraId="0A9D5639" w14:textId="293BEEF4" w:rsidR="00182793" w:rsidRPr="00182793" w:rsidRDefault="00182793" w:rsidP="00122285">
      <w:pPr>
        <w:tabs>
          <w:tab w:val="right" w:pos="3780"/>
          <w:tab w:val="left" w:pos="5580"/>
        </w:tabs>
        <w:autoSpaceDE/>
        <w:autoSpaceDN/>
        <w:jc w:val="center"/>
        <w:rPr>
          <w:rFonts w:ascii="Palatino Linotype" w:eastAsia="Times New Roman" w:hAnsi="Palatino Linotype" w:cs="Times New Roman"/>
          <w:b/>
          <w:sz w:val="24"/>
          <w:lang w:bidi="ar-SA"/>
        </w:rPr>
      </w:pPr>
      <w:r>
        <w:rPr>
          <w:rFonts w:ascii="Palatino Linotype" w:eastAsia="Times New Roman" w:hAnsi="Palatino Linotype" w:cs="Times New Roman"/>
          <w:b/>
          <w:sz w:val="24"/>
          <w:lang w:bidi="ar-SA"/>
        </w:rPr>
        <w:t>THE CHAPTER 13 TRUSTEE</w:t>
      </w:r>
    </w:p>
    <w:p w14:paraId="510182AA" w14:textId="77777777" w:rsidR="00182793" w:rsidRPr="00182793" w:rsidRDefault="00182793" w:rsidP="00122285">
      <w:pPr>
        <w:pBdr>
          <w:bottom w:val="single" w:sz="4" w:space="1" w:color="auto"/>
        </w:pBdr>
        <w:tabs>
          <w:tab w:val="right" w:pos="3780"/>
          <w:tab w:val="left" w:pos="5580"/>
        </w:tabs>
        <w:autoSpaceDE/>
        <w:autoSpaceDN/>
        <w:jc w:val="center"/>
        <w:rPr>
          <w:rFonts w:ascii="Palatino Linotype" w:eastAsia="Times New Roman" w:hAnsi="Palatino Linotype" w:cs="Times New Roman"/>
          <w:b/>
          <w:sz w:val="24"/>
          <w:lang w:bidi="ar-SA"/>
        </w:rPr>
      </w:pPr>
    </w:p>
    <w:p w14:paraId="1C29DFDA" w14:textId="0D7D718F" w:rsidR="00182793" w:rsidRDefault="00182793" w:rsidP="00122285">
      <w:pPr>
        <w:pStyle w:val="BodyText"/>
        <w:spacing w:before="10"/>
        <w:rPr>
          <w:rFonts w:ascii="Palatino Linotype" w:hAnsi="Palatino Linotype"/>
          <w:sz w:val="24"/>
          <w:szCs w:val="24"/>
        </w:rPr>
      </w:pPr>
    </w:p>
    <w:p w14:paraId="1233748D" w14:textId="3B3DE32F" w:rsidR="00A60904" w:rsidRPr="00A60904" w:rsidRDefault="00182793" w:rsidP="00122285">
      <w:pPr>
        <w:pStyle w:val="BodyText"/>
        <w:spacing w:before="10" w:after="240"/>
        <w:rPr>
          <w:rFonts w:ascii="Palatino Linotype" w:hAnsi="Palatino Linotype"/>
          <w:bCs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Cs/>
          <w:sz w:val="24"/>
          <w:szCs w:val="24"/>
        </w:rPr>
        <w:t xml:space="preserve">________, a debtor in the above-captioned case, </w:t>
      </w:r>
      <w:r w:rsidR="0020078A">
        <w:rPr>
          <w:rFonts w:ascii="Palatino Linotype" w:hAnsi="Palatino Linotype"/>
          <w:bCs/>
          <w:sz w:val="24"/>
          <w:szCs w:val="24"/>
        </w:rPr>
        <w:t>gives</w:t>
      </w:r>
      <w:r>
        <w:rPr>
          <w:rFonts w:ascii="Palatino Linotype" w:hAnsi="Palatino Linotype"/>
          <w:bCs/>
          <w:sz w:val="24"/>
          <w:szCs w:val="24"/>
        </w:rPr>
        <w:t xml:space="preserve"> notice</w:t>
      </w:r>
      <w:r w:rsidR="0020078A">
        <w:rPr>
          <w:rFonts w:ascii="Palatino Linotype" w:hAnsi="Palatino Linotype"/>
          <w:bCs/>
          <w:sz w:val="24"/>
          <w:szCs w:val="24"/>
        </w:rPr>
        <w:t>,</w:t>
      </w:r>
      <w:r>
        <w:rPr>
          <w:rFonts w:ascii="Palatino Linotype" w:hAnsi="Palatino Linotype"/>
          <w:bCs/>
          <w:sz w:val="24"/>
          <w:szCs w:val="24"/>
        </w:rPr>
        <w:t xml:space="preserve"> </w:t>
      </w:r>
      <w:r w:rsidR="0020078A">
        <w:rPr>
          <w:rFonts w:ascii="Palatino Linotype" w:hAnsi="Palatino Linotype"/>
          <w:bCs/>
          <w:sz w:val="24"/>
          <w:szCs w:val="24"/>
        </w:rPr>
        <w:t xml:space="preserve">as provided for in Part 2 of the debtor’s chapter 13 plan, </w:t>
      </w:r>
      <w:r>
        <w:rPr>
          <w:rFonts w:ascii="Palatino Linotype" w:hAnsi="Palatino Linotype"/>
          <w:bCs/>
          <w:sz w:val="24"/>
          <w:szCs w:val="24"/>
        </w:rPr>
        <w:t xml:space="preserve">that the </w:t>
      </w:r>
      <w:r w:rsidR="00213BAD">
        <w:rPr>
          <w:rFonts w:ascii="Palatino Linotype" w:hAnsi="Palatino Linotype"/>
          <w:bCs/>
          <w:sz w:val="24"/>
          <w:szCs w:val="24"/>
        </w:rPr>
        <w:t>way</w:t>
      </w:r>
      <w:r>
        <w:rPr>
          <w:rFonts w:ascii="Palatino Linotype" w:hAnsi="Palatino Linotype"/>
          <w:bCs/>
          <w:sz w:val="24"/>
          <w:szCs w:val="24"/>
        </w:rPr>
        <w:t xml:space="preserve"> the debtor makes payments to the trustee under the chapter 13 plan will change</w:t>
      </w:r>
      <w:r w:rsidR="0020078A">
        <w:rPr>
          <w:rFonts w:ascii="Palatino Linotype" w:hAnsi="Palatino Linotype"/>
          <w:bCs/>
          <w:sz w:val="24"/>
          <w:szCs w:val="24"/>
        </w:rPr>
        <w:t xml:space="preserve"> e</w:t>
      </w:r>
      <w:r w:rsidR="00A60904" w:rsidRPr="00A60904">
        <w:rPr>
          <w:rFonts w:ascii="Palatino Linotype" w:hAnsi="Palatino Linotype"/>
          <w:bCs/>
          <w:sz w:val="24"/>
          <w:szCs w:val="24"/>
        </w:rPr>
        <w:t>f</w:t>
      </w:r>
      <w:r w:rsidR="0020078A">
        <w:rPr>
          <w:rFonts w:ascii="Palatino Linotype" w:hAnsi="Palatino Linotype"/>
          <w:bCs/>
          <w:sz w:val="24"/>
          <w:szCs w:val="24"/>
        </w:rPr>
        <w:t>f</w:t>
      </w:r>
      <w:r w:rsidR="00A60904" w:rsidRPr="00A60904">
        <w:rPr>
          <w:rFonts w:ascii="Palatino Linotype" w:hAnsi="Palatino Linotype"/>
          <w:bCs/>
          <w:sz w:val="24"/>
          <w:szCs w:val="24"/>
        </w:rPr>
        <w:t>ective on</w:t>
      </w:r>
      <w:r w:rsidRPr="00A60904">
        <w:rPr>
          <w:rFonts w:ascii="Palatino Linotype" w:hAnsi="Palatino Linotype"/>
          <w:bCs/>
          <w:sz w:val="24"/>
          <w:szCs w:val="24"/>
        </w:rPr>
        <w:t xml:space="preserve"> [</w:t>
      </w:r>
      <w:r w:rsidRPr="00A60904">
        <w:rPr>
          <w:rFonts w:ascii="Palatino Linotype" w:hAnsi="Palatino Linotype"/>
          <w:bCs/>
          <w:sz w:val="24"/>
          <w:szCs w:val="24"/>
          <w:u w:val="single"/>
        </w:rPr>
        <w:t>INSERT EFFECTIVE DATE</w:t>
      </w:r>
      <w:r w:rsidRPr="00A60904">
        <w:rPr>
          <w:rFonts w:ascii="Palatino Linotype" w:hAnsi="Palatino Linotype"/>
          <w:bCs/>
          <w:sz w:val="24"/>
          <w:szCs w:val="24"/>
        </w:rPr>
        <w:t>]</w:t>
      </w:r>
      <w:r w:rsidR="0020078A">
        <w:rPr>
          <w:rFonts w:ascii="Palatino Linotype" w:hAnsi="Palatino Linotype"/>
          <w:bCs/>
          <w:sz w:val="24"/>
          <w:szCs w:val="24"/>
        </w:rPr>
        <w:t xml:space="preserve"> as follows</w:t>
      </w:r>
      <w:r w:rsidR="00A60904" w:rsidRPr="00A60904">
        <w:rPr>
          <w:rFonts w:ascii="Palatino Linotype" w:hAnsi="Palatino Linotype"/>
          <w:bCs/>
          <w:sz w:val="24"/>
          <w:szCs w:val="24"/>
        </w:rPr>
        <w:t>:</w:t>
      </w:r>
      <w:r w:rsidRPr="00A60904">
        <w:rPr>
          <w:rFonts w:ascii="Palatino Linotype" w:hAnsi="Palatino Linotype"/>
          <w:bCs/>
          <w:sz w:val="24"/>
          <w:szCs w:val="24"/>
        </w:rPr>
        <w:t xml:space="preserve"> </w:t>
      </w:r>
    </w:p>
    <w:p w14:paraId="24111BF9" w14:textId="518EE394" w:rsidR="00A60904" w:rsidRPr="00A60904" w:rsidRDefault="00BA7B22" w:rsidP="00122285">
      <w:pPr>
        <w:pStyle w:val="BodyText"/>
        <w:numPr>
          <w:ilvl w:val="0"/>
          <w:numId w:val="2"/>
        </w:numPr>
        <w:spacing w:before="10" w:after="240"/>
        <w:rPr>
          <w:rFonts w:ascii="Palatino Linotype" w:hAnsi="Palatino Linotype"/>
          <w:bCs/>
          <w:sz w:val="24"/>
          <w:szCs w:val="24"/>
        </w:rPr>
      </w:pPr>
      <w:r>
        <w:rPr>
          <w:rFonts w:ascii="Palatino Linotype" w:hAnsi="Palatino Linotype"/>
          <w:bCs/>
          <w:sz w:val="24"/>
          <w:szCs w:val="24"/>
        </w:rPr>
        <w:t>T</w:t>
      </w:r>
      <w:r w:rsidR="00213BAD" w:rsidRPr="00A60904">
        <w:rPr>
          <w:rFonts w:ascii="Palatino Linotype" w:hAnsi="Palatino Linotype"/>
          <w:bCs/>
          <w:sz w:val="24"/>
          <w:szCs w:val="24"/>
        </w:rPr>
        <w:t>he debtor will pay the trustee [</w:t>
      </w:r>
      <w:r w:rsidR="00213BAD" w:rsidRPr="00A60904">
        <w:rPr>
          <w:rFonts w:ascii="Palatino Linotype" w:hAnsi="Palatino Linotype"/>
          <w:bCs/>
          <w:sz w:val="24"/>
          <w:szCs w:val="24"/>
          <w:u w:val="single"/>
        </w:rPr>
        <w:t xml:space="preserve">$      </w:t>
      </w:r>
      <w:proofErr w:type="gramStart"/>
      <w:r w:rsidR="00213BAD" w:rsidRPr="00A60904">
        <w:rPr>
          <w:rFonts w:ascii="Palatino Linotype" w:hAnsi="Palatino Linotype"/>
          <w:bCs/>
          <w:sz w:val="24"/>
          <w:szCs w:val="24"/>
          <w:u w:val="single"/>
        </w:rPr>
        <w:t xml:space="preserve">  </w:t>
      </w:r>
      <w:r w:rsidR="00213BAD" w:rsidRPr="00A60904">
        <w:rPr>
          <w:rFonts w:ascii="Palatino Linotype" w:hAnsi="Palatino Linotype"/>
          <w:bCs/>
          <w:sz w:val="24"/>
          <w:szCs w:val="24"/>
        </w:rPr>
        <w:t>]</w:t>
      </w:r>
      <w:proofErr w:type="gramEnd"/>
      <w:r w:rsidR="00213BAD" w:rsidRPr="00A60904">
        <w:rPr>
          <w:rFonts w:ascii="Palatino Linotype" w:hAnsi="Palatino Linotype"/>
          <w:bCs/>
          <w:sz w:val="24"/>
          <w:szCs w:val="24"/>
        </w:rPr>
        <w:t xml:space="preserve"> on a [INSERT PAY FREQUENCY - Monthly, bi-weekly, bi-monthly, weekly] basis. </w:t>
      </w:r>
    </w:p>
    <w:p w14:paraId="04B43841" w14:textId="48123DBA" w:rsidR="00A60904" w:rsidRPr="00BA7B22" w:rsidRDefault="00A60904" w:rsidP="00122285">
      <w:pPr>
        <w:pStyle w:val="BodyText"/>
        <w:numPr>
          <w:ilvl w:val="0"/>
          <w:numId w:val="2"/>
        </w:numPr>
        <w:spacing w:after="240"/>
        <w:rPr>
          <w:rFonts w:ascii="Palatino Linotype" w:hAnsi="Palatino Linotype"/>
          <w:sz w:val="24"/>
          <w:szCs w:val="24"/>
        </w:rPr>
      </w:pPr>
      <w:r w:rsidRPr="00A60904">
        <w:rPr>
          <w:rFonts w:ascii="Palatino Linotype" w:hAnsi="Palatino Linotype"/>
          <w:spacing w:val="-1"/>
          <w:sz w:val="24"/>
          <w:szCs w:val="24"/>
        </w:rPr>
        <w:t>The payments will be made (</w:t>
      </w:r>
      <w:r w:rsidRPr="00A60904">
        <w:rPr>
          <w:rFonts w:ascii="Palatino Linotype" w:hAnsi="Palatino Linotype"/>
          <w:i/>
          <w:iCs/>
          <w:spacing w:val="-1"/>
          <w:sz w:val="24"/>
          <w:szCs w:val="24"/>
        </w:rPr>
        <w:t>check no more than one</w:t>
      </w:r>
      <w:r w:rsidRPr="00A60904">
        <w:rPr>
          <w:rFonts w:ascii="Palatino Linotype" w:hAnsi="Palatino Linotype"/>
          <w:spacing w:val="-1"/>
          <w:sz w:val="24"/>
          <w:szCs w:val="24"/>
        </w:rPr>
        <w:t>)</w:t>
      </w:r>
    </w:p>
    <w:p w14:paraId="4B79A42F" w14:textId="1A043480" w:rsidR="00A60904" w:rsidRPr="00BA7B22" w:rsidRDefault="00A60904" w:rsidP="00122285">
      <w:pPr>
        <w:pStyle w:val="BodyText"/>
        <w:numPr>
          <w:ilvl w:val="0"/>
          <w:numId w:val="1"/>
        </w:numPr>
        <w:tabs>
          <w:tab w:val="left" w:pos="1661"/>
        </w:tabs>
        <w:autoSpaceDE/>
        <w:autoSpaceDN/>
        <w:spacing w:after="240"/>
        <w:ind w:right="223" w:firstLine="0"/>
        <w:rPr>
          <w:rFonts w:ascii="Palatino Linotype" w:hAnsi="Palatino Linotype"/>
          <w:sz w:val="24"/>
          <w:szCs w:val="24"/>
        </w:rPr>
      </w:pPr>
      <w:r w:rsidRPr="00A60904">
        <w:rPr>
          <w:rFonts w:ascii="Palatino Linotype" w:hAnsi="Palatino Linotype"/>
          <w:sz w:val="24"/>
          <w:szCs w:val="24"/>
        </w:rPr>
        <w:t>Directly by the debtor to the chapter 13 trustee</w:t>
      </w:r>
    </w:p>
    <w:p w14:paraId="6E7B463E" w14:textId="46E2630B" w:rsidR="00A60904" w:rsidRPr="00BA7B22" w:rsidRDefault="00A60904" w:rsidP="00122285">
      <w:pPr>
        <w:pStyle w:val="BodyText"/>
        <w:numPr>
          <w:ilvl w:val="0"/>
          <w:numId w:val="1"/>
        </w:numPr>
        <w:tabs>
          <w:tab w:val="left" w:pos="1661"/>
        </w:tabs>
        <w:autoSpaceDE/>
        <w:autoSpaceDN/>
        <w:spacing w:after="240"/>
        <w:ind w:right="368" w:firstLine="0"/>
        <w:rPr>
          <w:rFonts w:ascii="Palatino Linotype" w:hAnsi="Palatino Linotype"/>
          <w:sz w:val="24"/>
          <w:szCs w:val="24"/>
        </w:rPr>
      </w:pPr>
      <w:r w:rsidRPr="00A60904">
        <w:rPr>
          <w:rFonts w:ascii="Palatino Linotype" w:hAnsi="Palatino Linotype"/>
          <w:sz w:val="24"/>
          <w:szCs w:val="24"/>
        </w:rPr>
        <w:t>By payroll order at the following address:</w:t>
      </w:r>
    </w:p>
    <w:p w14:paraId="1C7C7AAF" w14:textId="488E8FB4" w:rsidR="00A60904" w:rsidRPr="00A60904" w:rsidRDefault="00A60904" w:rsidP="00122285">
      <w:pPr>
        <w:pStyle w:val="BodyText"/>
        <w:tabs>
          <w:tab w:val="left" w:pos="1661"/>
        </w:tabs>
        <w:autoSpaceDE/>
        <w:autoSpaceDN/>
        <w:spacing w:after="240"/>
        <w:ind w:left="940" w:right="368"/>
        <w:rPr>
          <w:rFonts w:ascii="Palatino Linotype" w:hAnsi="Palatino Linotype"/>
          <w:sz w:val="24"/>
          <w:szCs w:val="24"/>
        </w:rPr>
      </w:pPr>
      <w:r w:rsidRPr="00A60904">
        <w:rPr>
          <w:rFonts w:ascii="Palatino Linotype" w:hAnsi="Palatino Linotype"/>
          <w:sz w:val="24"/>
          <w:szCs w:val="24"/>
        </w:rPr>
        <w:tab/>
        <w:t>_______________________________________________________________</w:t>
      </w:r>
    </w:p>
    <w:p w14:paraId="500A9371" w14:textId="7F1ED115" w:rsidR="00A60904" w:rsidRDefault="00A60904" w:rsidP="00122285">
      <w:pPr>
        <w:pStyle w:val="BodyText"/>
        <w:tabs>
          <w:tab w:val="left" w:pos="1661"/>
        </w:tabs>
        <w:autoSpaceDE/>
        <w:autoSpaceDN/>
        <w:spacing w:after="240"/>
        <w:ind w:left="940" w:right="368"/>
        <w:rPr>
          <w:rFonts w:ascii="Palatino Linotype" w:hAnsi="Palatino Linotype"/>
          <w:sz w:val="24"/>
          <w:szCs w:val="24"/>
        </w:rPr>
      </w:pPr>
      <w:r w:rsidRPr="00A60904">
        <w:rPr>
          <w:rFonts w:ascii="Palatino Linotype" w:hAnsi="Palatino Linotype"/>
          <w:sz w:val="24"/>
          <w:szCs w:val="24"/>
        </w:rPr>
        <w:tab/>
        <w:t>_______________________________________________________________</w:t>
      </w:r>
    </w:p>
    <w:p w14:paraId="1AA25D71" w14:textId="0A08F787" w:rsidR="00A60904" w:rsidRPr="00A60904" w:rsidRDefault="00BA7B22" w:rsidP="00122285">
      <w:pPr>
        <w:pStyle w:val="BodyText"/>
        <w:tabs>
          <w:tab w:val="left" w:pos="1661"/>
        </w:tabs>
        <w:autoSpaceDE/>
        <w:autoSpaceDN/>
        <w:spacing w:after="240"/>
        <w:ind w:left="940" w:right="368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  <w:t>_______________________________________________________________</w:t>
      </w:r>
    </w:p>
    <w:p w14:paraId="7D4AF7FE" w14:textId="4018C688" w:rsidR="00182793" w:rsidRDefault="00182793" w:rsidP="00122285">
      <w:pPr>
        <w:pStyle w:val="BodyText"/>
        <w:spacing w:before="10"/>
        <w:rPr>
          <w:rFonts w:ascii="Palatino Linotype" w:hAnsi="Palatino Linotype"/>
          <w:b/>
          <w:sz w:val="24"/>
          <w:szCs w:val="24"/>
        </w:rPr>
      </w:pPr>
    </w:p>
    <w:p w14:paraId="53E0A6DD" w14:textId="43644D2A" w:rsidR="008C249B" w:rsidRPr="00A91C4D" w:rsidRDefault="008C249B" w:rsidP="00122285">
      <w:pPr>
        <w:pStyle w:val="ListParagraph"/>
        <w:widowControl/>
        <w:spacing w:before="22"/>
        <w:ind w:left="1080" w:right="-14"/>
        <w:rPr>
          <w:rFonts w:ascii="Palatino Linotype" w:eastAsia="Calibri" w:hAnsi="Palatino Linotype" w:cs="Times New Roman"/>
        </w:rPr>
      </w:pPr>
      <w:r w:rsidRPr="00A91C4D">
        <w:rPr>
          <w:rFonts w:ascii="Palatino Linotype" w:eastAsia="Calibri" w:hAnsi="Palatino Linotype" w:cs="Times New Roman"/>
          <w:sz w:val="24"/>
          <w:szCs w:val="24"/>
        </w:rPr>
        <w:tab/>
      </w:r>
      <w:r>
        <w:rPr>
          <w:rFonts w:ascii="Palatino Linotype" w:eastAsia="Calibri" w:hAnsi="Palatino Linotype" w:cs="Times New Roman"/>
          <w:sz w:val="24"/>
          <w:szCs w:val="24"/>
        </w:rPr>
        <w:tab/>
      </w:r>
      <w:r>
        <w:rPr>
          <w:rFonts w:ascii="Palatino Linotype" w:eastAsia="Calibri" w:hAnsi="Palatino Linotype" w:cs="Times New Roman"/>
          <w:sz w:val="24"/>
          <w:szCs w:val="24"/>
        </w:rPr>
        <w:tab/>
      </w:r>
      <w:r>
        <w:rPr>
          <w:rFonts w:ascii="Palatino Linotype" w:eastAsia="Calibri" w:hAnsi="Palatino Linotype" w:cs="Times New Roman"/>
          <w:sz w:val="24"/>
          <w:szCs w:val="24"/>
        </w:rPr>
        <w:tab/>
      </w:r>
      <w:r>
        <w:rPr>
          <w:rFonts w:ascii="Palatino Linotype" w:eastAsia="Calibri" w:hAnsi="Palatino Linotype" w:cs="Times New Roman"/>
          <w:sz w:val="24"/>
          <w:szCs w:val="24"/>
        </w:rPr>
        <w:tab/>
      </w:r>
      <w:r>
        <w:rPr>
          <w:rFonts w:ascii="Palatino Linotype" w:eastAsia="Calibri" w:hAnsi="Palatino Linotype" w:cs="Times New Roman"/>
          <w:sz w:val="24"/>
          <w:szCs w:val="24"/>
        </w:rPr>
        <w:tab/>
      </w:r>
      <w:r>
        <w:rPr>
          <w:rFonts w:ascii="Palatino Linotype" w:eastAsia="Calibri" w:hAnsi="Palatino Linotype" w:cs="Times New Roman"/>
          <w:sz w:val="24"/>
          <w:szCs w:val="24"/>
        </w:rPr>
        <w:tab/>
      </w:r>
      <w:r w:rsidRPr="00A91C4D">
        <w:rPr>
          <w:rFonts w:ascii="Palatino Linotype" w:eastAsia="Calibri" w:hAnsi="Palatino Linotype" w:cs="Times New Roman"/>
        </w:rPr>
        <w:t>Law Firm, S.C.</w:t>
      </w:r>
    </w:p>
    <w:p w14:paraId="6C6E4FDD" w14:textId="77777777" w:rsidR="008C249B" w:rsidRPr="00CD6ABA" w:rsidRDefault="008C249B" w:rsidP="00122285">
      <w:pPr>
        <w:widowControl/>
        <w:spacing w:before="22"/>
        <w:ind w:right="-14"/>
        <w:contextualSpacing/>
        <w:rPr>
          <w:rFonts w:ascii="Palatino Linotype" w:eastAsia="Calibri" w:hAnsi="Palatino Linotype" w:cs="Times New Roman"/>
        </w:rPr>
      </w:pPr>
      <w:r w:rsidRPr="00CD6ABA">
        <w:rPr>
          <w:rFonts w:ascii="Palatino Linotype" w:eastAsia="Calibri" w:hAnsi="Palatino Linotype" w:cs="Times New Roman"/>
        </w:rPr>
        <w:tab/>
      </w:r>
      <w:r w:rsidRPr="00CD6ABA">
        <w:rPr>
          <w:rFonts w:ascii="Palatino Linotype" w:eastAsia="Calibri" w:hAnsi="Palatino Linotype" w:cs="Times New Roman"/>
        </w:rPr>
        <w:tab/>
      </w:r>
      <w:r w:rsidRPr="00CD6ABA">
        <w:rPr>
          <w:rFonts w:ascii="Palatino Linotype" w:eastAsia="Calibri" w:hAnsi="Palatino Linotype" w:cs="Times New Roman"/>
        </w:rPr>
        <w:tab/>
      </w:r>
      <w:r w:rsidRPr="00CD6ABA">
        <w:rPr>
          <w:rFonts w:ascii="Palatino Linotype" w:eastAsia="Calibri" w:hAnsi="Palatino Linotype" w:cs="Times New Roman"/>
        </w:rPr>
        <w:tab/>
      </w:r>
      <w:r w:rsidRPr="00CD6ABA">
        <w:rPr>
          <w:rFonts w:ascii="Palatino Linotype" w:eastAsia="Calibri" w:hAnsi="Palatino Linotype" w:cs="Times New Roman"/>
        </w:rPr>
        <w:tab/>
      </w:r>
      <w:r w:rsidRPr="00CD6ABA">
        <w:rPr>
          <w:rFonts w:ascii="Palatino Linotype" w:eastAsia="Calibri" w:hAnsi="Palatino Linotype" w:cs="Times New Roman"/>
        </w:rPr>
        <w:tab/>
      </w:r>
      <w:r w:rsidRPr="00CD6ABA">
        <w:rPr>
          <w:rFonts w:ascii="Palatino Linotype" w:eastAsia="Calibri" w:hAnsi="Palatino Linotype" w:cs="Times New Roman"/>
        </w:rPr>
        <w:tab/>
      </w:r>
      <w:r w:rsidRPr="00CD6ABA">
        <w:rPr>
          <w:rFonts w:ascii="Palatino Linotype" w:eastAsia="Calibri" w:hAnsi="Palatino Linotype" w:cs="Times New Roman"/>
        </w:rPr>
        <w:tab/>
        <w:t>Attorney for Debtor</w:t>
      </w:r>
    </w:p>
    <w:p w14:paraId="5EFABA7C" w14:textId="77777777" w:rsidR="008C249B" w:rsidRPr="00CD6ABA" w:rsidRDefault="008C249B" w:rsidP="00122285">
      <w:pPr>
        <w:widowControl/>
        <w:spacing w:before="22"/>
        <w:ind w:right="-14"/>
        <w:contextualSpacing/>
        <w:rPr>
          <w:rFonts w:ascii="Palatino Linotype" w:eastAsia="Calibri" w:hAnsi="Palatino Linotype" w:cs="Times New Roman"/>
        </w:rPr>
      </w:pPr>
    </w:p>
    <w:p w14:paraId="53D101C9" w14:textId="77777777" w:rsidR="008C249B" w:rsidRPr="00CD6ABA" w:rsidRDefault="008C249B" w:rsidP="00122285">
      <w:pPr>
        <w:widowControl/>
        <w:spacing w:before="22"/>
        <w:ind w:right="-14"/>
        <w:contextualSpacing/>
        <w:rPr>
          <w:rFonts w:ascii="Palatino Linotype" w:eastAsia="Calibri" w:hAnsi="Palatino Linotype" w:cs="Times New Roman"/>
        </w:rPr>
      </w:pPr>
    </w:p>
    <w:p w14:paraId="143E5496" w14:textId="77777777" w:rsidR="008C249B" w:rsidRPr="00CD6ABA" w:rsidRDefault="008C249B" w:rsidP="00122285">
      <w:pPr>
        <w:widowControl/>
        <w:spacing w:before="22"/>
        <w:ind w:right="-14"/>
        <w:contextualSpacing/>
        <w:rPr>
          <w:rFonts w:ascii="Palatino Linotype" w:eastAsia="Calibri" w:hAnsi="Palatino Linotype" w:cs="Times New Roman"/>
        </w:rPr>
      </w:pPr>
      <w:r w:rsidRPr="00CD6ABA">
        <w:rPr>
          <w:rFonts w:ascii="Palatino Linotype" w:eastAsia="Calibri" w:hAnsi="Palatino Linotype" w:cs="Times New Roman"/>
        </w:rPr>
        <w:t>Dated: ______________</w:t>
      </w:r>
      <w:r w:rsidRPr="00CD6ABA">
        <w:rPr>
          <w:rFonts w:ascii="Palatino Linotype" w:eastAsia="Calibri" w:hAnsi="Palatino Linotype" w:cs="Times New Roman"/>
        </w:rPr>
        <w:tab/>
      </w:r>
      <w:r w:rsidRPr="00CD6ABA">
        <w:rPr>
          <w:rFonts w:ascii="Palatino Linotype" w:eastAsia="Calibri" w:hAnsi="Palatino Linotype" w:cs="Times New Roman"/>
        </w:rPr>
        <w:tab/>
      </w:r>
      <w:r w:rsidRPr="00CD6ABA">
        <w:rPr>
          <w:rFonts w:ascii="Palatino Linotype" w:eastAsia="Calibri" w:hAnsi="Palatino Linotype" w:cs="Times New Roman"/>
        </w:rPr>
        <w:tab/>
      </w:r>
      <w:r w:rsidRPr="00CD6ABA">
        <w:rPr>
          <w:rFonts w:ascii="Palatino Linotype" w:eastAsia="Calibri" w:hAnsi="Palatino Linotype" w:cs="Times New Roman"/>
        </w:rPr>
        <w:tab/>
      </w:r>
      <w:r w:rsidRPr="00CD6ABA">
        <w:rPr>
          <w:rFonts w:ascii="Palatino Linotype" w:eastAsia="Calibri" w:hAnsi="Palatino Linotype" w:cs="Times New Roman"/>
        </w:rPr>
        <w:tab/>
        <w:t>By: ____________________________</w:t>
      </w:r>
    </w:p>
    <w:p w14:paraId="363FCCCB" w14:textId="77777777" w:rsidR="008C249B" w:rsidRPr="00CD6ABA" w:rsidRDefault="008C249B" w:rsidP="00122285">
      <w:pPr>
        <w:widowControl/>
        <w:spacing w:before="22"/>
        <w:ind w:right="-14"/>
        <w:contextualSpacing/>
        <w:rPr>
          <w:rFonts w:ascii="Palatino Linotype" w:eastAsia="Calibri" w:hAnsi="Palatino Linotype" w:cs="Times New Roman"/>
        </w:rPr>
      </w:pPr>
      <w:r w:rsidRPr="00CD6ABA">
        <w:rPr>
          <w:rFonts w:ascii="Palatino Linotype" w:eastAsia="Calibri" w:hAnsi="Palatino Linotype" w:cs="Times New Roman"/>
        </w:rPr>
        <w:tab/>
      </w:r>
      <w:r w:rsidRPr="00CD6ABA">
        <w:rPr>
          <w:rFonts w:ascii="Palatino Linotype" w:eastAsia="Calibri" w:hAnsi="Palatino Linotype" w:cs="Times New Roman"/>
        </w:rPr>
        <w:tab/>
      </w:r>
      <w:r w:rsidRPr="00CD6ABA">
        <w:rPr>
          <w:rFonts w:ascii="Palatino Linotype" w:eastAsia="Calibri" w:hAnsi="Palatino Linotype" w:cs="Times New Roman"/>
        </w:rPr>
        <w:tab/>
      </w:r>
      <w:r w:rsidRPr="00CD6ABA">
        <w:rPr>
          <w:rFonts w:ascii="Palatino Linotype" w:eastAsia="Calibri" w:hAnsi="Palatino Linotype" w:cs="Times New Roman"/>
        </w:rPr>
        <w:tab/>
      </w:r>
      <w:r w:rsidRPr="00CD6ABA">
        <w:rPr>
          <w:rFonts w:ascii="Palatino Linotype" w:eastAsia="Calibri" w:hAnsi="Palatino Linotype" w:cs="Times New Roman"/>
        </w:rPr>
        <w:tab/>
      </w:r>
      <w:r w:rsidRPr="00CD6ABA">
        <w:rPr>
          <w:rFonts w:ascii="Palatino Linotype" w:eastAsia="Calibri" w:hAnsi="Palatino Linotype" w:cs="Times New Roman"/>
        </w:rPr>
        <w:tab/>
      </w:r>
      <w:r w:rsidRPr="00CD6ABA">
        <w:rPr>
          <w:rFonts w:ascii="Palatino Linotype" w:eastAsia="Calibri" w:hAnsi="Palatino Linotype" w:cs="Times New Roman"/>
        </w:rPr>
        <w:tab/>
      </w:r>
      <w:r w:rsidRPr="00CD6ABA">
        <w:rPr>
          <w:rFonts w:ascii="Palatino Linotype" w:eastAsia="Calibri" w:hAnsi="Palatino Linotype" w:cs="Times New Roman"/>
        </w:rPr>
        <w:tab/>
        <w:t xml:space="preserve">       Name</w:t>
      </w:r>
    </w:p>
    <w:p w14:paraId="36F6BDEE" w14:textId="77777777" w:rsidR="007104A9" w:rsidRDefault="007104A9">
      <w:pPr>
        <w:pStyle w:val="BodyText"/>
        <w:rPr>
          <w:sz w:val="28"/>
        </w:rPr>
      </w:pPr>
      <w:bookmarkStart w:id="0" w:name="_GoBack"/>
      <w:bookmarkEnd w:id="0"/>
    </w:p>
    <w:sectPr w:rsidR="007104A9" w:rsidSect="0076521C">
      <w:footerReference w:type="default" r:id="rId7"/>
      <w:type w:val="continuous"/>
      <w:pgSz w:w="12240" w:h="15840"/>
      <w:pgMar w:top="1360" w:right="1120" w:bottom="153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1BD8A" w14:textId="77777777" w:rsidR="00003DFC" w:rsidRDefault="00003DFC" w:rsidP="0076521C">
      <w:r>
        <w:separator/>
      </w:r>
    </w:p>
  </w:endnote>
  <w:endnote w:type="continuationSeparator" w:id="0">
    <w:p w14:paraId="377C0B76" w14:textId="77777777" w:rsidR="00003DFC" w:rsidRDefault="00003DFC" w:rsidP="00765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1C026" w14:textId="1ABFD17A" w:rsidR="0076521C" w:rsidRPr="0076521C" w:rsidRDefault="0076521C" w:rsidP="0076521C">
    <w:pPr>
      <w:pStyle w:val="Footer"/>
      <w:tabs>
        <w:tab w:val="clear" w:pos="4680"/>
        <w:tab w:val="clear" w:pos="9360"/>
        <w:tab w:val="left" w:pos="2535"/>
      </w:tabs>
      <w:rPr>
        <w:sz w:val="20"/>
        <w:szCs w:val="20"/>
      </w:rPr>
    </w:pPr>
    <w:r w:rsidRPr="0076521C">
      <w:rPr>
        <w:sz w:val="20"/>
        <w:szCs w:val="20"/>
      </w:rPr>
      <w:t>WIEB LOCAL FORM 90</w:t>
    </w:r>
    <w:r w:rsidR="00835B7C">
      <w:rPr>
        <w:sz w:val="20"/>
        <w:szCs w:val="20"/>
      </w:rPr>
      <w:t>1</w:t>
    </w:r>
    <w:r w:rsidR="0046453D">
      <w:rPr>
        <w:sz w:val="20"/>
        <w:szCs w:val="20"/>
      </w:rPr>
      <w:t>1</w:t>
    </w:r>
    <w:r w:rsidRPr="0076521C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E60E7" w14:textId="77777777" w:rsidR="00003DFC" w:rsidRDefault="00003DFC" w:rsidP="0076521C">
      <w:r>
        <w:separator/>
      </w:r>
    </w:p>
  </w:footnote>
  <w:footnote w:type="continuationSeparator" w:id="0">
    <w:p w14:paraId="7DD99808" w14:textId="77777777" w:rsidR="00003DFC" w:rsidRDefault="00003DFC" w:rsidP="007652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E2B7A"/>
    <w:multiLevelType w:val="hybridMultilevel"/>
    <w:tmpl w:val="463254B8"/>
    <w:lvl w:ilvl="0" w:tplc="8D50BDA4">
      <w:start w:val="1"/>
      <w:numFmt w:val="bullet"/>
      <w:lvlText w:val=""/>
      <w:lvlJc w:val="left"/>
      <w:pPr>
        <w:ind w:left="940" w:hanging="720"/>
      </w:pPr>
      <w:rPr>
        <w:rFonts w:ascii="Wingdings" w:eastAsia="Wingdings" w:hAnsi="Wingdings" w:hint="default"/>
        <w:sz w:val="24"/>
        <w:szCs w:val="24"/>
      </w:rPr>
    </w:lvl>
    <w:lvl w:ilvl="1" w:tplc="B066B798">
      <w:start w:val="1"/>
      <w:numFmt w:val="bullet"/>
      <w:lvlText w:val="•"/>
      <w:lvlJc w:val="left"/>
      <w:pPr>
        <w:ind w:left="1814" w:hanging="720"/>
      </w:pPr>
      <w:rPr>
        <w:rFonts w:hint="default"/>
      </w:rPr>
    </w:lvl>
    <w:lvl w:ilvl="2" w:tplc="BB149BD8">
      <w:start w:val="1"/>
      <w:numFmt w:val="bullet"/>
      <w:lvlText w:val="•"/>
      <w:lvlJc w:val="left"/>
      <w:pPr>
        <w:ind w:left="2688" w:hanging="720"/>
      </w:pPr>
      <w:rPr>
        <w:rFonts w:hint="default"/>
      </w:rPr>
    </w:lvl>
    <w:lvl w:ilvl="3" w:tplc="46EE69E6">
      <w:start w:val="1"/>
      <w:numFmt w:val="bullet"/>
      <w:lvlText w:val="•"/>
      <w:lvlJc w:val="left"/>
      <w:pPr>
        <w:ind w:left="3562" w:hanging="720"/>
      </w:pPr>
      <w:rPr>
        <w:rFonts w:hint="default"/>
      </w:rPr>
    </w:lvl>
    <w:lvl w:ilvl="4" w:tplc="FC087F0C">
      <w:start w:val="1"/>
      <w:numFmt w:val="bullet"/>
      <w:lvlText w:val="•"/>
      <w:lvlJc w:val="left"/>
      <w:pPr>
        <w:ind w:left="4436" w:hanging="720"/>
      </w:pPr>
      <w:rPr>
        <w:rFonts w:hint="default"/>
      </w:rPr>
    </w:lvl>
    <w:lvl w:ilvl="5" w:tplc="7CA2E26A">
      <w:start w:val="1"/>
      <w:numFmt w:val="bullet"/>
      <w:lvlText w:val="•"/>
      <w:lvlJc w:val="left"/>
      <w:pPr>
        <w:ind w:left="5310" w:hanging="720"/>
      </w:pPr>
      <w:rPr>
        <w:rFonts w:hint="default"/>
      </w:rPr>
    </w:lvl>
    <w:lvl w:ilvl="6" w:tplc="7B12F668">
      <w:start w:val="1"/>
      <w:numFmt w:val="bullet"/>
      <w:lvlText w:val="•"/>
      <w:lvlJc w:val="left"/>
      <w:pPr>
        <w:ind w:left="6184" w:hanging="720"/>
      </w:pPr>
      <w:rPr>
        <w:rFonts w:hint="default"/>
      </w:rPr>
    </w:lvl>
    <w:lvl w:ilvl="7" w:tplc="A686D138">
      <w:start w:val="1"/>
      <w:numFmt w:val="bullet"/>
      <w:lvlText w:val="•"/>
      <w:lvlJc w:val="left"/>
      <w:pPr>
        <w:ind w:left="7058" w:hanging="720"/>
      </w:pPr>
      <w:rPr>
        <w:rFonts w:hint="default"/>
      </w:rPr>
    </w:lvl>
    <w:lvl w:ilvl="8" w:tplc="09041CD6">
      <w:start w:val="1"/>
      <w:numFmt w:val="bullet"/>
      <w:lvlText w:val="•"/>
      <w:lvlJc w:val="left"/>
      <w:pPr>
        <w:ind w:left="7932" w:hanging="720"/>
      </w:pPr>
      <w:rPr>
        <w:rFonts w:hint="default"/>
      </w:rPr>
    </w:lvl>
  </w:abstractNum>
  <w:abstractNum w:abstractNumId="1" w15:restartNumberingAfterBreak="0">
    <w:nsid w:val="78C456F1"/>
    <w:multiLevelType w:val="hybridMultilevel"/>
    <w:tmpl w:val="21980B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4A9"/>
    <w:rsid w:val="00003DFC"/>
    <w:rsid w:val="00122285"/>
    <w:rsid w:val="00165E90"/>
    <w:rsid w:val="00182793"/>
    <w:rsid w:val="001C3904"/>
    <w:rsid w:val="0020078A"/>
    <w:rsid w:val="00213BAD"/>
    <w:rsid w:val="0046453D"/>
    <w:rsid w:val="007104A9"/>
    <w:rsid w:val="0076521C"/>
    <w:rsid w:val="00835B7C"/>
    <w:rsid w:val="0089228A"/>
    <w:rsid w:val="008C249B"/>
    <w:rsid w:val="009D0F40"/>
    <w:rsid w:val="00A60904"/>
    <w:rsid w:val="00AC3134"/>
    <w:rsid w:val="00AF17F9"/>
    <w:rsid w:val="00B2239B"/>
    <w:rsid w:val="00BA7B22"/>
    <w:rsid w:val="00BC42A3"/>
    <w:rsid w:val="00F13B50"/>
    <w:rsid w:val="00FE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FD342"/>
  <w15:docId w15:val="{F7C77145-26A4-4AD6-A9DD-B20311D5E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bidi="en-US"/>
    </w:rPr>
  </w:style>
  <w:style w:type="paragraph" w:styleId="Heading1">
    <w:name w:val="heading 1"/>
    <w:basedOn w:val="Normal"/>
    <w:uiPriority w:val="9"/>
    <w:qFormat/>
    <w:pPr>
      <w:ind w:left="1567" w:right="2994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652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521C"/>
    <w:rPr>
      <w:rFonts w:ascii="Tahoma" w:eastAsia="Tahoma" w:hAnsi="Tahoma" w:cs="Tahoma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7652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521C"/>
    <w:rPr>
      <w:rFonts w:ascii="Tahoma" w:eastAsia="Tahoma" w:hAnsi="Tahoma" w:cs="Tahoma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827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27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2793"/>
    <w:rPr>
      <w:rFonts w:ascii="Tahoma" w:eastAsia="Tahoma" w:hAnsi="Tahoma" w:cs="Tahoma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27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2793"/>
    <w:rPr>
      <w:rFonts w:ascii="Tahoma" w:eastAsia="Tahoma" w:hAnsi="Tahoma" w:cs="Tahoma"/>
      <w:b/>
      <w:bCs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27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793"/>
    <w:rPr>
      <w:rFonts w:ascii="Segoe UI" w:eastAsia="Tahoma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Watton Law Group</vt:lpstr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Watton Law Group</dc:title>
  <dc:creator>rmartin</dc:creator>
  <cp:lastModifiedBy>Shay Agsten</cp:lastModifiedBy>
  <cp:revision>2</cp:revision>
  <dcterms:created xsi:type="dcterms:W3CDTF">2020-09-16T18:05:00Z</dcterms:created>
  <dcterms:modified xsi:type="dcterms:W3CDTF">2020-09-16T18:05:00Z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2020-07-10T00:00:00Z</vt:filetime>
  </property>
</Properties>
</file>